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DC8ED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</w:t>
      </w:r>
      <w:r w:rsidR="006C5214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EBC7C8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C5214" w:rsidRPr="00920B5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https://zakazky.zcu.cz/contract_display_5719.html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CB75B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C5214">
        <w:rPr>
          <w:rFonts w:ascii="Garamond" w:hAnsi="Garamond" w:cs="Arial"/>
          <w:b/>
          <w:sz w:val="22"/>
          <w:szCs w:val="22"/>
        </w:rPr>
        <w:t>21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23A03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46784" w14:textId="77777777" w:rsidR="00D17D6E" w:rsidRDefault="00D17D6E" w:rsidP="00795AAC">
      <w:r>
        <w:separator/>
      </w:r>
    </w:p>
  </w:endnote>
  <w:endnote w:type="continuationSeparator" w:id="0">
    <w:p w14:paraId="780CE931" w14:textId="77777777" w:rsidR="00D17D6E" w:rsidRDefault="00D17D6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1C97E" w14:textId="77777777" w:rsidR="00D17D6E" w:rsidRDefault="00D17D6E" w:rsidP="00795AAC">
      <w:r>
        <w:separator/>
      </w:r>
    </w:p>
  </w:footnote>
  <w:footnote w:type="continuationSeparator" w:id="0">
    <w:p w14:paraId="42AAC3C2" w14:textId="77777777" w:rsidR="00D17D6E" w:rsidRDefault="00D17D6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1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EDG/OBGHDPuYi0YrlsojzGg4/Cx4veU93H9b0xUoBeU=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XWm2HpSyHdGPQP/wFxC5ZLFn3Q3zuwKG80eIJPoIOUg=</DigestValue>
    </Reference>
  </SignedInfo>
  <SignatureValue>VZYufiFIH4F2cI3Cgygh1tPbn6Cp37vb7aOBOMrKqQ4htXlGEW99LPSOfAVJR4liDDhniYoFuNun
QsGl28hRRoTQVgZlLQnR+KBbgY3Td7wbb8cXmkgYdDOEmGdTS6OULMsOfUvC1uWq6Mo0X2osNB8v
h8ZxD1uGDwoXZJRNsUsV14z51gp+Q2YEhx8jsUBCsPD1AQgYduwa26mC8CHx0xmBdf2aB27iflU5
2cOQbeo6z4zKFXbqH2z2c21AbCT3XR6MYHxJ28BGbWn1Q0/7cXj+/PtPQsnwCEo8EIrSWOIeTG4z
cFoGZvwWPTzfDfa0RSM9fiImmgYzZM406QkxMA==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66+22UVWwZ7SAORp+gFYBTwMcHPbGUk+rBN0W3TDEWk=</DigestValue>
      </Reference>
      <Reference URI="/word/document.xml?ContentType=application/vnd.openxmlformats-officedocument.wordprocessingml.document.main+xml">
        <DigestMethod Algorithm="http://www.w3.org/2001/04/xmlenc#sha256"/>
        <DigestValue>Pk4xjp3V7ROM1KJoaGGfKOUtKVWg+PMTuG93nFzH6WQ=</DigestValue>
      </Reference>
      <Reference URI="/word/endnotes.xml?ContentType=application/vnd.openxmlformats-officedocument.wordprocessingml.endnotes+xml">
        <DigestMethod Algorithm="http://www.w3.org/2001/04/xmlenc#sha256"/>
        <DigestValue>eJPzUaHZjaNEYHWeIq1jPOU7Xk4Ebsru/zYorXteOIQ=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uLqt9VFRnsm41YiIW/+y+i0A47RON8UT4y8n95PRtvg=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Ob697NL/2jvXxt7Pp2U6+I5q9IljT6UfUpRZqKe1+JA=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2022-11-08T14:05:23Z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2022-11-08T14:05:23Z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2018-08-08T13:48:00Z</cp:lastPrinted>
  <dcterms:created xsi:type="dcterms:W3CDTF">2022-05-19T08:18:00Z</dcterms:created>
  <dcterms:modified xsi:type="dcterms:W3CDTF">2022-11-08T14:05:00Z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